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3CD4"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3014BC1" w14:textId="77777777">
        <w:tc>
          <w:tcPr>
            <w:tcW w:w="10419" w:type="dxa"/>
            <w:shd w:val="clear" w:color="auto" w:fill="auto"/>
          </w:tcPr>
          <w:p w14:paraId="134C5E9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3AC410A" wp14:editId="5247CCF6">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4BA70" w14:textId="77777777" w:rsidR="00472B25" w:rsidRDefault="00472B25" w:rsidP="005D2BD5">
            <w:pPr>
              <w:pStyle w:val="Pieddepage"/>
              <w:tabs>
                <w:tab w:val="clear" w:pos="4536"/>
                <w:tab w:val="clear" w:pos="9072"/>
              </w:tabs>
              <w:jc w:val="center"/>
            </w:pPr>
          </w:p>
        </w:tc>
      </w:tr>
    </w:tbl>
    <w:p w14:paraId="23C408B3"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348CC37" w14:textId="77777777">
        <w:tc>
          <w:tcPr>
            <w:tcW w:w="9288" w:type="dxa"/>
            <w:shd w:val="clear" w:color="auto" w:fill="66CCFF"/>
          </w:tcPr>
          <w:p w14:paraId="328E8FD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23142FD"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6E39E81"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5449659" w14:textId="77777777" w:rsidR="00472B25" w:rsidRDefault="00472B25">
            <w:pPr>
              <w:pStyle w:val="Titre8"/>
              <w:tabs>
                <w:tab w:val="num" w:pos="0"/>
                <w:tab w:val="right" w:pos="9639"/>
              </w:tabs>
              <w:spacing w:before="120" w:after="120"/>
            </w:pPr>
            <w:r>
              <w:rPr>
                <w:caps/>
                <w:sz w:val="28"/>
                <w:szCs w:val="28"/>
              </w:rPr>
              <w:t>DC2</w:t>
            </w:r>
          </w:p>
        </w:tc>
      </w:tr>
    </w:tbl>
    <w:p w14:paraId="7ACF4BCB" w14:textId="77777777" w:rsidR="00472B25" w:rsidRDefault="00472B25">
      <w:pPr>
        <w:jc w:val="both"/>
        <w:rPr>
          <w:rFonts w:ascii="Arial" w:hAnsi="Arial" w:cs="Arial"/>
        </w:rPr>
      </w:pPr>
    </w:p>
    <w:p w14:paraId="7D9BA793"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778A3EB"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4A354F67"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A3404D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C1E832" w14:textId="77777777">
        <w:tc>
          <w:tcPr>
            <w:tcW w:w="10331" w:type="dxa"/>
            <w:shd w:val="clear" w:color="auto" w:fill="66CCFF"/>
          </w:tcPr>
          <w:p w14:paraId="38ABD2C7"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3F5A014"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110AF7E9" w14:textId="77777777" w:rsidR="00472B25" w:rsidRDefault="00472B25">
      <w:pPr>
        <w:rPr>
          <w:rFonts w:ascii="Arial" w:hAnsi="Arial" w:cs="Arial"/>
          <w:b/>
          <w:bCs/>
        </w:rPr>
      </w:pPr>
    </w:p>
    <w:p w14:paraId="6CD5548C" w14:textId="77777777" w:rsidR="00472B25" w:rsidRPr="006B3B73" w:rsidRDefault="006B3B73">
      <w:pPr>
        <w:rPr>
          <w:rFonts w:ascii="Arial" w:hAnsi="Arial" w:cs="Arial"/>
          <w:b/>
          <w:bCs/>
          <w:color w:val="002060"/>
        </w:rPr>
      </w:pPr>
      <w:r w:rsidRPr="006B3B73">
        <w:rPr>
          <w:rFonts w:ascii="Arial" w:hAnsi="Arial" w:cs="Arial"/>
          <w:b/>
          <w:bCs/>
          <w:color w:val="002060"/>
        </w:rPr>
        <w:t>Etablissement Français du Sang</w:t>
      </w:r>
    </w:p>
    <w:p w14:paraId="4F1973D2" w14:textId="77777777" w:rsidR="006B3B73" w:rsidRPr="006B3B73" w:rsidRDefault="006B3B73">
      <w:pPr>
        <w:rPr>
          <w:rFonts w:ascii="Arial" w:hAnsi="Arial" w:cs="Arial"/>
          <w:b/>
          <w:bCs/>
          <w:color w:val="002060"/>
        </w:rPr>
      </w:pPr>
      <w:r w:rsidRPr="006B3B73">
        <w:rPr>
          <w:rFonts w:ascii="Arial" w:hAnsi="Arial" w:cs="Arial"/>
          <w:b/>
          <w:bCs/>
          <w:color w:val="002060"/>
        </w:rPr>
        <w:t>20 avenue du stade de France</w:t>
      </w:r>
    </w:p>
    <w:p w14:paraId="1E7D2DF6" w14:textId="77777777" w:rsidR="006B3B73" w:rsidRPr="006B3B73" w:rsidRDefault="006B3B73">
      <w:pPr>
        <w:rPr>
          <w:rFonts w:ascii="Arial" w:hAnsi="Arial" w:cs="Arial"/>
          <w:b/>
          <w:bCs/>
          <w:color w:val="002060"/>
        </w:rPr>
      </w:pPr>
      <w:r w:rsidRPr="006B3B73">
        <w:rPr>
          <w:rFonts w:ascii="Arial" w:hAnsi="Arial" w:cs="Arial"/>
          <w:b/>
          <w:bCs/>
          <w:color w:val="002060"/>
        </w:rPr>
        <w:t>93218 La Plaine Saint Denis Cedex</w:t>
      </w:r>
    </w:p>
    <w:p w14:paraId="4358F4B5" w14:textId="77777777" w:rsidR="00472B25" w:rsidRPr="006B3B73" w:rsidRDefault="00472B25">
      <w:pPr>
        <w:rPr>
          <w:rFonts w:ascii="Arial" w:hAnsi="Arial" w:cs="Arial"/>
          <w:b/>
          <w:bCs/>
          <w:color w:val="002060"/>
        </w:rPr>
      </w:pPr>
    </w:p>
    <w:p w14:paraId="46B0A263" w14:textId="77777777" w:rsidR="00472B25" w:rsidRDefault="00472B25">
      <w:pPr>
        <w:rPr>
          <w:rFonts w:ascii="Arial" w:hAnsi="Arial" w:cs="Arial"/>
          <w:b/>
          <w:bCs/>
        </w:rPr>
      </w:pPr>
    </w:p>
    <w:p w14:paraId="0152999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A1B1C8D" w14:textId="77777777">
        <w:tc>
          <w:tcPr>
            <w:tcW w:w="10331" w:type="dxa"/>
            <w:shd w:val="clear" w:color="auto" w:fill="66CCFF"/>
          </w:tcPr>
          <w:p w14:paraId="58DBFA38"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D2302DF"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4707B701" w14:textId="77777777" w:rsidR="00907DC5" w:rsidRDefault="00907DC5">
      <w:pPr>
        <w:jc w:val="both"/>
        <w:rPr>
          <w:rFonts w:ascii="Arial" w:hAnsi="Arial" w:cs="Arial"/>
          <w:b/>
          <w:bCs/>
        </w:rPr>
      </w:pPr>
    </w:p>
    <w:p w14:paraId="03D5F795" w14:textId="77777777" w:rsidR="00992F53" w:rsidRPr="00992F53" w:rsidRDefault="00992F53" w:rsidP="00992F53">
      <w:pPr>
        <w:spacing w:before="120" w:after="120"/>
        <w:jc w:val="center"/>
        <w:rPr>
          <w:rFonts w:ascii="Arial" w:hAnsi="Arial" w:cs="Arial"/>
          <w:b/>
          <w:caps/>
          <w:sz w:val="24"/>
          <w:szCs w:val="24"/>
          <w:lang w:eastAsia="en-US"/>
        </w:rPr>
      </w:pPr>
      <w:r w:rsidRPr="00992F53">
        <w:rPr>
          <w:rFonts w:ascii="Arial" w:hAnsi="Arial" w:cs="Arial"/>
          <w:b/>
          <w:caps/>
          <w:sz w:val="24"/>
          <w:szCs w:val="24"/>
        </w:rPr>
        <w:t>FOURNITURE DE chequeS emploi service universel (CESU) pour L’ETABLISSEMENT Français DU SANG (EFS)</w:t>
      </w:r>
    </w:p>
    <w:p w14:paraId="1B86A302" w14:textId="3D7532FF" w:rsidR="00472B25" w:rsidRPr="00907DC5" w:rsidRDefault="00472B25" w:rsidP="00907DC5">
      <w:pPr>
        <w:jc w:val="center"/>
        <w:rPr>
          <w:rFonts w:ascii="Arial" w:hAnsi="Arial" w:cs="Arial"/>
          <w:bCs/>
          <w:i/>
          <w:iCs/>
        </w:rPr>
      </w:pPr>
    </w:p>
    <w:p w14:paraId="17284E35"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7664523" w14:textId="77777777">
        <w:tc>
          <w:tcPr>
            <w:tcW w:w="10331" w:type="dxa"/>
            <w:shd w:val="clear" w:color="auto" w:fill="66CCFF"/>
          </w:tcPr>
          <w:p w14:paraId="004D0FDD"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9771DDF" w14:textId="77777777" w:rsidR="00472B25" w:rsidRDefault="00472B25">
      <w:pPr>
        <w:pStyle w:val="Titre9"/>
        <w:numPr>
          <w:ilvl w:val="0"/>
          <w:numId w:val="0"/>
        </w:numPr>
        <w:rPr>
          <w:i w:val="0"/>
          <w:sz w:val="20"/>
        </w:rPr>
      </w:pPr>
    </w:p>
    <w:p w14:paraId="09C1A0D3"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4436397" w14:textId="77777777" w:rsidR="00472B25" w:rsidRDefault="00472B25">
      <w:pPr>
        <w:pStyle w:val="Titre9"/>
        <w:tabs>
          <w:tab w:val="num" w:pos="0"/>
        </w:tabs>
        <w:ind w:left="0"/>
        <w:jc w:val="both"/>
        <w:rPr>
          <w:i w:val="0"/>
          <w:iCs w:val="0"/>
          <w:sz w:val="20"/>
          <w:szCs w:val="20"/>
        </w:rPr>
      </w:pPr>
    </w:p>
    <w:p w14:paraId="085086C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4E4700" w14:textId="77777777" w:rsidR="00472B25" w:rsidRDefault="00472B25">
      <w:pPr>
        <w:jc w:val="both"/>
        <w:rPr>
          <w:rFonts w:ascii="Arial" w:hAnsi="Arial" w:cs="Arial"/>
          <w:b/>
          <w:bCs/>
        </w:rPr>
      </w:pPr>
    </w:p>
    <w:p w14:paraId="1A0676E9" w14:textId="77777777" w:rsidR="00472B25" w:rsidRDefault="00472B25">
      <w:pPr>
        <w:jc w:val="both"/>
        <w:rPr>
          <w:rFonts w:ascii="Arial" w:hAnsi="Arial" w:cs="Arial"/>
          <w:b/>
          <w:bCs/>
        </w:rPr>
      </w:pPr>
    </w:p>
    <w:p w14:paraId="050C8D0F" w14:textId="77777777" w:rsidR="00472B25" w:rsidRDefault="00472B25">
      <w:pPr>
        <w:jc w:val="both"/>
        <w:rPr>
          <w:rFonts w:ascii="Arial" w:hAnsi="Arial" w:cs="Arial"/>
          <w:b/>
          <w:bCs/>
        </w:rPr>
      </w:pPr>
    </w:p>
    <w:p w14:paraId="4D8C25B5" w14:textId="77777777" w:rsidR="00472B25" w:rsidRDefault="00472B25">
      <w:pPr>
        <w:jc w:val="both"/>
        <w:rPr>
          <w:rFonts w:ascii="Arial" w:hAnsi="Arial" w:cs="Arial"/>
          <w:b/>
          <w:bCs/>
        </w:rPr>
      </w:pPr>
    </w:p>
    <w:p w14:paraId="148F5F82" w14:textId="77777777" w:rsidR="00472B25" w:rsidRDefault="00472B25">
      <w:pPr>
        <w:jc w:val="both"/>
        <w:rPr>
          <w:rFonts w:ascii="Arial" w:hAnsi="Arial" w:cs="Arial"/>
          <w:b/>
          <w:bCs/>
        </w:rPr>
      </w:pPr>
    </w:p>
    <w:p w14:paraId="5B4FAE08"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1AD43E67" w14:textId="77777777" w:rsidR="00472B25" w:rsidRDefault="00472B25">
      <w:pPr>
        <w:jc w:val="both"/>
        <w:rPr>
          <w:rFonts w:ascii="Arial" w:hAnsi="Arial" w:cs="Arial"/>
          <w:b/>
          <w:bCs/>
        </w:rPr>
      </w:pPr>
    </w:p>
    <w:p w14:paraId="5B6AB28F" w14:textId="77777777" w:rsidR="00472B25" w:rsidRDefault="00472B25">
      <w:pPr>
        <w:jc w:val="both"/>
        <w:rPr>
          <w:rFonts w:ascii="Arial" w:hAnsi="Arial" w:cs="Arial"/>
          <w:b/>
          <w:bCs/>
        </w:rPr>
      </w:pPr>
    </w:p>
    <w:p w14:paraId="2750FA2F" w14:textId="77777777" w:rsidR="00472B25" w:rsidRDefault="00472B25">
      <w:pPr>
        <w:jc w:val="both"/>
        <w:rPr>
          <w:rFonts w:ascii="Arial" w:hAnsi="Arial" w:cs="Arial"/>
          <w:b/>
          <w:bCs/>
        </w:rPr>
      </w:pPr>
    </w:p>
    <w:p w14:paraId="689A9591" w14:textId="77777777" w:rsidR="00472B25" w:rsidRDefault="00472B25">
      <w:pPr>
        <w:jc w:val="both"/>
        <w:rPr>
          <w:rFonts w:ascii="Arial" w:hAnsi="Arial" w:cs="Arial"/>
          <w:b/>
          <w:bCs/>
        </w:rPr>
      </w:pPr>
    </w:p>
    <w:p w14:paraId="0D68DA3C" w14:textId="77777777" w:rsidR="00472B25" w:rsidRDefault="00472B25">
      <w:pPr>
        <w:jc w:val="both"/>
        <w:rPr>
          <w:rFonts w:ascii="Arial" w:hAnsi="Arial" w:cs="Arial"/>
          <w:bCs/>
        </w:rPr>
      </w:pPr>
    </w:p>
    <w:p w14:paraId="0A88DB42" w14:textId="77777777" w:rsidR="00472B25" w:rsidRDefault="00472B25">
      <w:pPr>
        <w:jc w:val="both"/>
        <w:rPr>
          <w:rFonts w:ascii="Arial" w:hAnsi="Arial" w:cs="Arial"/>
          <w:bCs/>
        </w:rPr>
      </w:pPr>
    </w:p>
    <w:p w14:paraId="3F5033F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2E56A8A"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634D64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2D3121D0" w14:textId="77777777" w:rsidTr="00D63EF7">
        <w:trPr>
          <w:gridAfter w:val="1"/>
          <w:wAfter w:w="10" w:type="dxa"/>
          <w:trHeight w:val="296"/>
        </w:trPr>
        <w:tc>
          <w:tcPr>
            <w:tcW w:w="8506" w:type="dxa"/>
            <w:gridSpan w:val="2"/>
            <w:shd w:val="clear" w:color="auto" w:fill="auto"/>
            <w:vAlign w:val="center"/>
          </w:tcPr>
          <w:p w14:paraId="240D005E"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1D3E4D3"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8FE41DA" w14:textId="77777777" w:rsidR="00472B25" w:rsidRDefault="00472B25">
            <w:pPr>
              <w:snapToGrid w:val="0"/>
              <w:jc w:val="center"/>
              <w:rPr>
                <w:rFonts w:ascii="Arial" w:hAnsi="Arial" w:cs="Arial"/>
                <w:b/>
                <w:bCs/>
              </w:rPr>
            </w:pPr>
          </w:p>
        </w:tc>
      </w:tr>
      <w:tr w:rsidR="00261FC1" w14:paraId="71B312B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0EAE554" w14:textId="77777777" w:rsidR="00261FC1" w:rsidRDefault="00261FC1">
            <w:pPr>
              <w:pStyle w:val="fcase1ertab"/>
              <w:snapToGrid w:val="0"/>
              <w:rPr>
                <w:rFonts w:ascii="Arial" w:hAnsi="Arial" w:cs="Arial"/>
                <w:b/>
                <w:bCs/>
              </w:rPr>
            </w:pPr>
          </w:p>
          <w:p w14:paraId="5E6CAD44"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92F53">
              <w:fldChar w:fldCharType="separate"/>
            </w:r>
            <w:r>
              <w:fldChar w:fldCharType="end"/>
            </w:r>
            <w:r>
              <w:rPr>
                <w:rFonts w:ascii="Arial" w:hAnsi="Arial" w:cs="Arial"/>
                <w:bCs/>
              </w:rPr>
              <w:t xml:space="preserve"> </w:t>
            </w:r>
            <w:r>
              <w:rPr>
                <w:rFonts w:ascii="Arial" w:hAnsi="Arial" w:cs="Arial"/>
              </w:rPr>
              <w:t>Entreprise adaptée</w:t>
            </w:r>
          </w:p>
          <w:p w14:paraId="0A3FFD2C"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3E030F0"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AC24A9E" w14:textId="77777777" w:rsidR="00261FC1" w:rsidRDefault="00261FC1">
            <w:pPr>
              <w:snapToGrid w:val="0"/>
              <w:ind w:left="170" w:right="170"/>
              <w:jc w:val="both"/>
              <w:rPr>
                <w:rFonts w:ascii="Arial" w:hAnsi="Arial" w:cs="Arial"/>
                <w:sz w:val="16"/>
                <w:szCs w:val="16"/>
              </w:rPr>
            </w:pPr>
          </w:p>
          <w:p w14:paraId="6AB56AA9"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CC9B860" w14:textId="77777777" w:rsidR="00261FC1" w:rsidRDefault="00261FC1">
            <w:pPr>
              <w:snapToGrid w:val="0"/>
              <w:jc w:val="both"/>
              <w:rPr>
                <w:rFonts w:ascii="Arial" w:hAnsi="Arial" w:cs="Arial"/>
                <w:b/>
                <w:bCs/>
              </w:rPr>
            </w:pPr>
          </w:p>
        </w:tc>
      </w:tr>
      <w:tr w:rsidR="00261FC1" w14:paraId="1772FA1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DE0E5A4" w14:textId="77777777" w:rsidR="00261FC1" w:rsidRDefault="00261FC1">
            <w:pPr>
              <w:pStyle w:val="fcase1ertab"/>
              <w:snapToGrid w:val="0"/>
              <w:rPr>
                <w:rFonts w:ascii="Arial" w:hAnsi="Arial" w:cs="Arial"/>
                <w:b/>
                <w:bCs/>
              </w:rPr>
            </w:pPr>
          </w:p>
          <w:p w14:paraId="37D6C096"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92F5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4A705A5"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6906BE6" w14:textId="77777777" w:rsidR="00261FC1" w:rsidRDefault="00261FC1">
            <w:pPr>
              <w:snapToGrid w:val="0"/>
              <w:ind w:left="170" w:right="170"/>
              <w:jc w:val="both"/>
              <w:rPr>
                <w:rFonts w:ascii="Arial" w:hAnsi="Arial" w:cs="Arial"/>
                <w:b/>
                <w:bCs/>
                <w:sz w:val="16"/>
                <w:szCs w:val="16"/>
              </w:rPr>
            </w:pPr>
          </w:p>
          <w:p w14:paraId="7D88320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CF4A184"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FE536C4" w14:textId="77777777" w:rsidR="00261FC1" w:rsidRDefault="00261FC1">
            <w:pPr>
              <w:snapToGrid w:val="0"/>
              <w:jc w:val="both"/>
              <w:rPr>
                <w:rFonts w:ascii="Arial" w:hAnsi="Arial" w:cs="Arial"/>
                <w:b/>
                <w:bCs/>
              </w:rPr>
            </w:pPr>
          </w:p>
        </w:tc>
      </w:tr>
      <w:tr w:rsidR="00261FC1" w14:paraId="561F72C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0F1D638" w14:textId="77777777" w:rsidR="00261FC1" w:rsidRDefault="00261FC1" w:rsidP="00224E9C">
            <w:pPr>
              <w:pStyle w:val="fcase1ertab"/>
              <w:snapToGrid w:val="0"/>
              <w:rPr>
                <w:rFonts w:ascii="Arial" w:hAnsi="Arial" w:cs="Arial"/>
                <w:b/>
                <w:bCs/>
                <w:sz w:val="18"/>
                <w:szCs w:val="18"/>
              </w:rPr>
            </w:pPr>
          </w:p>
          <w:p w14:paraId="48B3F8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92F53">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B460F9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9D15493" w14:textId="77777777" w:rsidR="00261FC1" w:rsidRDefault="00261FC1" w:rsidP="00224E9C">
            <w:pPr>
              <w:snapToGrid w:val="0"/>
              <w:ind w:left="170" w:right="170"/>
              <w:jc w:val="both"/>
              <w:rPr>
                <w:rFonts w:ascii="Arial" w:hAnsi="Arial" w:cs="Arial"/>
                <w:b/>
                <w:bCs/>
                <w:sz w:val="16"/>
                <w:szCs w:val="16"/>
              </w:rPr>
            </w:pPr>
          </w:p>
          <w:p w14:paraId="3EA645C6" w14:textId="77777777" w:rsidR="00261FC1" w:rsidRDefault="00261FC1" w:rsidP="00224E9C">
            <w:pPr>
              <w:snapToGrid w:val="0"/>
              <w:ind w:left="170" w:right="170"/>
              <w:jc w:val="both"/>
              <w:rPr>
                <w:rFonts w:ascii="Arial" w:hAnsi="Arial" w:cs="Arial"/>
                <w:b/>
                <w:bCs/>
                <w:sz w:val="16"/>
                <w:szCs w:val="16"/>
              </w:rPr>
            </w:pPr>
          </w:p>
          <w:p w14:paraId="0BCF8384" w14:textId="77777777" w:rsidR="00261FC1" w:rsidRDefault="00261FC1" w:rsidP="00224E9C">
            <w:pPr>
              <w:snapToGrid w:val="0"/>
              <w:ind w:left="170" w:right="170"/>
              <w:jc w:val="both"/>
              <w:rPr>
                <w:rFonts w:ascii="Arial" w:hAnsi="Arial" w:cs="Arial"/>
                <w:b/>
                <w:bCs/>
                <w:sz w:val="16"/>
                <w:szCs w:val="16"/>
              </w:rPr>
            </w:pPr>
          </w:p>
          <w:p w14:paraId="32F5167A" w14:textId="77777777" w:rsidR="00261FC1" w:rsidRDefault="00261FC1" w:rsidP="00224E9C">
            <w:pPr>
              <w:snapToGrid w:val="0"/>
              <w:ind w:left="170" w:right="170"/>
              <w:jc w:val="both"/>
              <w:rPr>
                <w:rFonts w:ascii="Arial" w:hAnsi="Arial" w:cs="Arial"/>
                <w:b/>
                <w:bCs/>
                <w:sz w:val="16"/>
                <w:szCs w:val="16"/>
              </w:rPr>
            </w:pPr>
          </w:p>
          <w:p w14:paraId="7F6C10A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FC79156" w14:textId="77777777" w:rsidR="00261FC1" w:rsidRDefault="00261FC1" w:rsidP="00224E9C">
            <w:pPr>
              <w:snapToGrid w:val="0"/>
              <w:jc w:val="both"/>
              <w:rPr>
                <w:rFonts w:ascii="Arial" w:hAnsi="Arial" w:cs="Arial"/>
                <w:b/>
                <w:bCs/>
              </w:rPr>
            </w:pPr>
          </w:p>
        </w:tc>
      </w:tr>
      <w:tr w:rsidR="00261FC1" w14:paraId="71DAC85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82EA61" w14:textId="77777777" w:rsidR="00261FC1" w:rsidRDefault="00261FC1">
            <w:pPr>
              <w:pStyle w:val="fcase1ertab"/>
              <w:snapToGrid w:val="0"/>
              <w:rPr>
                <w:rFonts w:ascii="Arial" w:hAnsi="Arial" w:cs="Arial"/>
                <w:b/>
                <w:bCs/>
                <w:sz w:val="18"/>
                <w:szCs w:val="18"/>
              </w:rPr>
            </w:pPr>
          </w:p>
          <w:p w14:paraId="2C66338D"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92F5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7D4776B"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CF643D9" w14:textId="77777777" w:rsidR="00261FC1" w:rsidRDefault="00261FC1">
            <w:pPr>
              <w:snapToGrid w:val="0"/>
              <w:ind w:left="170" w:right="170"/>
              <w:jc w:val="both"/>
              <w:rPr>
                <w:rFonts w:ascii="Arial" w:hAnsi="Arial" w:cs="Arial"/>
                <w:b/>
                <w:bCs/>
                <w:sz w:val="16"/>
                <w:szCs w:val="16"/>
              </w:rPr>
            </w:pPr>
          </w:p>
          <w:p w14:paraId="6E95BEF6" w14:textId="77777777" w:rsidR="00261FC1" w:rsidRDefault="00261FC1">
            <w:pPr>
              <w:snapToGrid w:val="0"/>
              <w:ind w:left="170" w:right="170"/>
              <w:jc w:val="both"/>
              <w:rPr>
                <w:rFonts w:ascii="Arial" w:hAnsi="Arial" w:cs="Arial"/>
                <w:b/>
                <w:bCs/>
                <w:sz w:val="16"/>
                <w:szCs w:val="16"/>
              </w:rPr>
            </w:pPr>
          </w:p>
          <w:p w14:paraId="01CBC920" w14:textId="77777777" w:rsidR="00261FC1" w:rsidRDefault="00261FC1">
            <w:pPr>
              <w:snapToGrid w:val="0"/>
              <w:ind w:left="170" w:right="170"/>
              <w:jc w:val="both"/>
              <w:rPr>
                <w:rFonts w:ascii="Arial" w:hAnsi="Arial" w:cs="Arial"/>
                <w:b/>
                <w:bCs/>
                <w:sz w:val="16"/>
                <w:szCs w:val="16"/>
              </w:rPr>
            </w:pPr>
          </w:p>
          <w:p w14:paraId="01EF7784" w14:textId="77777777" w:rsidR="00261FC1" w:rsidRDefault="00261FC1">
            <w:pPr>
              <w:snapToGrid w:val="0"/>
              <w:ind w:left="170" w:right="170"/>
              <w:jc w:val="both"/>
              <w:rPr>
                <w:rFonts w:ascii="Arial" w:hAnsi="Arial" w:cs="Arial"/>
                <w:b/>
                <w:bCs/>
                <w:sz w:val="16"/>
                <w:szCs w:val="16"/>
              </w:rPr>
            </w:pPr>
          </w:p>
          <w:p w14:paraId="5AC8C0D8"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29B10A7" w14:textId="77777777" w:rsidR="00261FC1" w:rsidRDefault="00261FC1">
            <w:pPr>
              <w:snapToGrid w:val="0"/>
              <w:jc w:val="both"/>
              <w:rPr>
                <w:rFonts w:ascii="Arial" w:hAnsi="Arial" w:cs="Arial"/>
                <w:b/>
                <w:bCs/>
              </w:rPr>
            </w:pPr>
          </w:p>
        </w:tc>
      </w:tr>
      <w:tr w:rsidR="00E83C20" w14:paraId="5CE9530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14453C5" w14:textId="77777777" w:rsidR="00E83C20" w:rsidRDefault="00E83C20" w:rsidP="00D4627D">
            <w:pPr>
              <w:pStyle w:val="fcase1ertab"/>
              <w:snapToGrid w:val="0"/>
              <w:rPr>
                <w:rFonts w:ascii="Arial" w:hAnsi="Arial" w:cs="Arial"/>
                <w:b/>
                <w:bCs/>
                <w:sz w:val="18"/>
                <w:szCs w:val="18"/>
              </w:rPr>
            </w:pPr>
          </w:p>
          <w:p w14:paraId="654EA62C"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992F53">
              <w:rPr>
                <w:rFonts w:ascii="Arial" w:hAnsi="Arial" w:cs="Arial"/>
              </w:rPr>
            </w:r>
            <w:r w:rsidR="00992F53">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549DEB2"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DF11E0B" w14:textId="77777777" w:rsidR="00E83C20" w:rsidRDefault="00E83C20" w:rsidP="00D4627D">
            <w:pPr>
              <w:snapToGrid w:val="0"/>
              <w:ind w:left="170" w:right="170"/>
              <w:jc w:val="both"/>
              <w:rPr>
                <w:rFonts w:ascii="Arial" w:hAnsi="Arial" w:cs="Arial"/>
                <w:b/>
                <w:bCs/>
                <w:sz w:val="16"/>
                <w:szCs w:val="16"/>
              </w:rPr>
            </w:pPr>
          </w:p>
          <w:p w14:paraId="361A5B7F"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2C34E643" w14:textId="77777777" w:rsidR="00E83C20" w:rsidRDefault="00E83C20" w:rsidP="00D4627D">
            <w:pPr>
              <w:snapToGrid w:val="0"/>
              <w:ind w:left="170" w:right="170"/>
              <w:jc w:val="both"/>
              <w:rPr>
                <w:rFonts w:ascii="Arial" w:hAnsi="Arial" w:cs="Arial"/>
                <w:b/>
                <w:bCs/>
                <w:sz w:val="16"/>
                <w:szCs w:val="16"/>
              </w:rPr>
            </w:pPr>
          </w:p>
          <w:p w14:paraId="04726AFD" w14:textId="77777777" w:rsidR="00E83C20" w:rsidRDefault="00E83C20" w:rsidP="00D4627D">
            <w:pPr>
              <w:snapToGrid w:val="0"/>
              <w:ind w:left="170" w:right="170"/>
              <w:jc w:val="both"/>
              <w:rPr>
                <w:rFonts w:ascii="Arial" w:hAnsi="Arial" w:cs="Arial"/>
                <w:b/>
                <w:bCs/>
                <w:sz w:val="16"/>
                <w:szCs w:val="16"/>
              </w:rPr>
            </w:pPr>
          </w:p>
          <w:p w14:paraId="347F2CCD"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DE6737E" w14:textId="77777777" w:rsidR="00E83C20" w:rsidRDefault="00E83C20" w:rsidP="00D4627D">
            <w:pPr>
              <w:snapToGrid w:val="0"/>
              <w:jc w:val="both"/>
              <w:rPr>
                <w:rFonts w:ascii="Arial" w:hAnsi="Arial" w:cs="Arial"/>
                <w:b/>
                <w:bCs/>
              </w:rPr>
            </w:pPr>
          </w:p>
        </w:tc>
      </w:tr>
    </w:tbl>
    <w:p w14:paraId="7E2344D3" w14:textId="77777777" w:rsidR="00261FC1" w:rsidRDefault="00261FC1" w:rsidP="00D21AD8">
      <w:pPr>
        <w:tabs>
          <w:tab w:val="left" w:pos="-142"/>
          <w:tab w:val="left" w:pos="4111"/>
        </w:tabs>
        <w:rPr>
          <w:rFonts w:ascii="Arial" w:hAnsi="Arial" w:cs="Arial"/>
          <w:b/>
          <w:bCs/>
          <w:sz w:val="22"/>
          <w:szCs w:val="22"/>
        </w:rPr>
      </w:pPr>
    </w:p>
    <w:p w14:paraId="2A145A9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7B4A44D" w14:textId="77777777" w:rsidTr="005C765E">
        <w:tc>
          <w:tcPr>
            <w:tcW w:w="10344" w:type="dxa"/>
            <w:shd w:val="clear" w:color="auto" w:fill="66CCFF"/>
          </w:tcPr>
          <w:p w14:paraId="69E3800F"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48100A8B" w14:textId="77777777" w:rsidR="00D21AD8" w:rsidRDefault="00D21AD8" w:rsidP="00D21AD8">
      <w:pPr>
        <w:tabs>
          <w:tab w:val="left" w:pos="-142"/>
          <w:tab w:val="left" w:pos="4111"/>
        </w:tabs>
        <w:rPr>
          <w:rFonts w:ascii="Arial" w:hAnsi="Arial" w:cs="Arial"/>
          <w:b/>
          <w:bCs/>
          <w:sz w:val="22"/>
          <w:szCs w:val="22"/>
        </w:rPr>
      </w:pPr>
    </w:p>
    <w:p w14:paraId="2A7157E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94617D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0DE5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D24A1C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15E7741" w14:textId="77777777" w:rsidR="002611DA" w:rsidRDefault="002611DA">
      <w:pPr>
        <w:suppressAutoHyphens w:val="0"/>
        <w:rPr>
          <w:rFonts w:ascii="Arial" w:hAnsi="Arial" w:cs="Arial"/>
        </w:rPr>
      </w:pPr>
      <w:r>
        <w:rPr>
          <w:rFonts w:ascii="Arial" w:hAnsi="Arial" w:cs="Arial"/>
        </w:rPr>
        <w:br w:type="page"/>
      </w:r>
    </w:p>
    <w:p w14:paraId="6011C20B"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E81D7E5" w14:textId="77777777" w:rsidTr="00261FC1">
        <w:tc>
          <w:tcPr>
            <w:tcW w:w="10331" w:type="dxa"/>
            <w:shd w:val="clear" w:color="auto" w:fill="66CCFF"/>
          </w:tcPr>
          <w:p w14:paraId="244DFA23"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6445B7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7758D96"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3C5BDE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41273D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F22EB5"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FF6B36A" w14:textId="77777777" w:rsidR="00C56C9E" w:rsidRDefault="00C56C9E">
      <w:pPr>
        <w:pStyle w:val="En-tte"/>
        <w:tabs>
          <w:tab w:val="clear" w:pos="4536"/>
          <w:tab w:val="clear" w:pos="9072"/>
          <w:tab w:val="left" w:pos="0"/>
          <w:tab w:val="left" w:pos="2160"/>
        </w:tabs>
        <w:rPr>
          <w:rFonts w:ascii="Arial" w:hAnsi="Arial" w:cs="Arial"/>
          <w:b/>
          <w:bCs/>
        </w:rPr>
      </w:pPr>
    </w:p>
    <w:p w14:paraId="264DC54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1096BBA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333BC2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1A963E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A6AB99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B5F78F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8B0016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E996006"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2C683F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4C1FD2B" w14:textId="77777777" w:rsidR="00472B25" w:rsidRDefault="00472B25">
            <w:pPr>
              <w:tabs>
                <w:tab w:val="left" w:pos="864"/>
              </w:tabs>
              <w:snapToGrid w:val="0"/>
              <w:spacing w:before="120" w:after="120"/>
              <w:rPr>
                <w:rFonts w:ascii="Arial" w:hAnsi="Arial" w:cs="Arial"/>
                <w:sz w:val="16"/>
                <w:szCs w:val="16"/>
              </w:rPr>
            </w:pPr>
          </w:p>
          <w:p w14:paraId="611A22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298445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6831A6B" w14:textId="77777777" w:rsidR="00472B25" w:rsidRDefault="00472B25">
            <w:pPr>
              <w:tabs>
                <w:tab w:val="left" w:pos="864"/>
              </w:tabs>
              <w:snapToGrid w:val="0"/>
              <w:spacing w:before="120" w:after="120"/>
              <w:jc w:val="right"/>
              <w:rPr>
                <w:rFonts w:ascii="Arial" w:hAnsi="Arial" w:cs="Arial"/>
                <w:sz w:val="16"/>
                <w:szCs w:val="16"/>
              </w:rPr>
            </w:pPr>
          </w:p>
        </w:tc>
      </w:tr>
      <w:tr w:rsidR="00472B25" w14:paraId="1E9CC6C4" w14:textId="77777777">
        <w:trPr>
          <w:trHeight w:val="737"/>
        </w:trPr>
        <w:tc>
          <w:tcPr>
            <w:tcW w:w="2566" w:type="dxa"/>
            <w:tcBorders>
              <w:left w:val="single" w:sz="8" w:space="0" w:color="000000"/>
              <w:bottom w:val="single" w:sz="8" w:space="0" w:color="000000"/>
            </w:tcBorders>
            <w:shd w:val="clear" w:color="auto" w:fill="auto"/>
          </w:tcPr>
          <w:p w14:paraId="6D05A84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D14E344" w14:textId="77777777" w:rsidR="00472B25" w:rsidRDefault="00472B25">
            <w:pPr>
              <w:tabs>
                <w:tab w:val="left" w:pos="864"/>
              </w:tabs>
              <w:snapToGrid w:val="0"/>
              <w:spacing w:before="120" w:after="120"/>
              <w:rPr>
                <w:rFonts w:ascii="Arial" w:hAnsi="Arial" w:cs="Arial"/>
                <w:sz w:val="16"/>
                <w:szCs w:val="16"/>
              </w:rPr>
            </w:pPr>
          </w:p>
          <w:p w14:paraId="755F61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736BA00" w14:textId="77777777" w:rsidR="00472B25" w:rsidRDefault="00472B25">
            <w:pPr>
              <w:tabs>
                <w:tab w:val="left" w:pos="864"/>
              </w:tabs>
              <w:snapToGrid w:val="0"/>
              <w:spacing w:before="120" w:after="120"/>
              <w:jc w:val="right"/>
              <w:rPr>
                <w:rFonts w:ascii="Arial" w:hAnsi="Arial" w:cs="Arial"/>
                <w:sz w:val="16"/>
                <w:szCs w:val="16"/>
              </w:rPr>
            </w:pPr>
          </w:p>
          <w:p w14:paraId="398A808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1714516" w14:textId="77777777" w:rsidR="00472B25" w:rsidRDefault="00472B25">
            <w:pPr>
              <w:tabs>
                <w:tab w:val="left" w:pos="864"/>
              </w:tabs>
              <w:snapToGrid w:val="0"/>
              <w:spacing w:before="120" w:after="120"/>
              <w:jc w:val="right"/>
              <w:rPr>
                <w:rFonts w:ascii="Arial" w:hAnsi="Arial" w:cs="Arial"/>
                <w:sz w:val="16"/>
                <w:szCs w:val="16"/>
              </w:rPr>
            </w:pPr>
          </w:p>
          <w:p w14:paraId="41741D8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F820C10" w14:textId="77777777" w:rsidR="00472B25" w:rsidRDefault="00472B25">
      <w:pPr>
        <w:tabs>
          <w:tab w:val="left" w:pos="864"/>
        </w:tabs>
        <w:jc w:val="both"/>
        <w:rPr>
          <w:rFonts w:ascii="Arial" w:hAnsi="Arial" w:cs="Arial"/>
        </w:rPr>
      </w:pPr>
    </w:p>
    <w:p w14:paraId="3B15D13A" w14:textId="77777777" w:rsidR="00E657EE" w:rsidRDefault="00E657EE">
      <w:pPr>
        <w:tabs>
          <w:tab w:val="left" w:pos="864"/>
        </w:tabs>
        <w:jc w:val="both"/>
        <w:rPr>
          <w:rFonts w:ascii="Arial" w:hAnsi="Arial" w:cs="Arial"/>
        </w:rPr>
      </w:pPr>
    </w:p>
    <w:p w14:paraId="4F086B05"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10FE8D90"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08992A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992F53">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992F53">
        <w:fldChar w:fldCharType="separate"/>
      </w:r>
      <w:r>
        <w:fldChar w:fldCharType="end"/>
      </w:r>
      <w:r>
        <w:t xml:space="preserve">  </w:t>
      </w:r>
    </w:p>
    <w:p w14:paraId="08CAB847"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40C3F7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B2FF370" w14:textId="77777777" w:rsidTr="00224E9C">
        <w:tc>
          <w:tcPr>
            <w:tcW w:w="10331" w:type="dxa"/>
            <w:shd w:val="clear" w:color="auto" w:fill="66CCFF"/>
          </w:tcPr>
          <w:p w14:paraId="44EB1FC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499ABBB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02160BB"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B88D7A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C6D75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640407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9F59B26"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E4DE80E" w14:textId="77777777" w:rsidR="00614607" w:rsidRDefault="00614607">
      <w:pPr>
        <w:pStyle w:val="En-tte"/>
        <w:tabs>
          <w:tab w:val="clear" w:pos="4536"/>
          <w:tab w:val="clear" w:pos="9072"/>
          <w:tab w:val="left" w:pos="864"/>
        </w:tabs>
        <w:rPr>
          <w:rFonts w:ascii="Arial" w:hAnsi="Arial" w:cs="Arial"/>
        </w:rPr>
      </w:pPr>
    </w:p>
    <w:p w14:paraId="6DCC469C"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6B510D" w14:textId="77777777">
        <w:tc>
          <w:tcPr>
            <w:tcW w:w="10331" w:type="dxa"/>
            <w:shd w:val="clear" w:color="auto" w:fill="66CCFF"/>
          </w:tcPr>
          <w:p w14:paraId="50BDD39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911299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275D687" w14:textId="77777777" w:rsidR="00472B25" w:rsidRDefault="00472B25">
      <w:pPr>
        <w:tabs>
          <w:tab w:val="left" w:pos="576"/>
        </w:tabs>
        <w:rPr>
          <w:rFonts w:ascii="Arial" w:hAnsi="Arial" w:cs="Arial"/>
          <w:iCs/>
        </w:rPr>
      </w:pPr>
    </w:p>
    <w:p w14:paraId="5DB3F43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BAD2039"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1BBA0BAB" w14:textId="77777777" w:rsidR="00472B25" w:rsidRDefault="00472B25">
      <w:pPr>
        <w:pStyle w:val="En-tte"/>
        <w:tabs>
          <w:tab w:val="clear" w:pos="4536"/>
          <w:tab w:val="clear" w:pos="9072"/>
          <w:tab w:val="left" w:pos="864"/>
        </w:tabs>
        <w:rPr>
          <w:rFonts w:ascii="Arial" w:hAnsi="Arial" w:cs="Arial"/>
        </w:rPr>
      </w:pPr>
    </w:p>
    <w:p w14:paraId="4B5E543F" w14:textId="77777777" w:rsidR="006A5F71" w:rsidRDefault="006A5F71">
      <w:pPr>
        <w:pStyle w:val="En-tte"/>
        <w:tabs>
          <w:tab w:val="clear" w:pos="4536"/>
          <w:tab w:val="clear" w:pos="9072"/>
          <w:tab w:val="left" w:pos="864"/>
        </w:tabs>
        <w:rPr>
          <w:rFonts w:ascii="Arial" w:hAnsi="Arial" w:cs="Arial"/>
        </w:rPr>
      </w:pPr>
    </w:p>
    <w:p w14:paraId="7CD2C668" w14:textId="77777777" w:rsidR="002611DA" w:rsidRDefault="002611DA">
      <w:pPr>
        <w:suppressAutoHyphens w:val="0"/>
        <w:rPr>
          <w:rFonts w:ascii="Arial" w:hAnsi="Arial" w:cs="Arial"/>
        </w:rPr>
      </w:pPr>
      <w:r>
        <w:rPr>
          <w:rFonts w:ascii="Arial" w:hAnsi="Arial" w:cs="Arial"/>
        </w:rPr>
        <w:br w:type="page"/>
      </w:r>
    </w:p>
    <w:p w14:paraId="3D127599"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506AE99" w14:textId="77777777">
        <w:tc>
          <w:tcPr>
            <w:tcW w:w="10331" w:type="dxa"/>
            <w:shd w:val="clear" w:color="auto" w:fill="66CCFF"/>
          </w:tcPr>
          <w:p w14:paraId="0836452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C64F27C" w14:textId="77777777" w:rsidR="00472B25" w:rsidRDefault="00472B25">
      <w:pPr>
        <w:tabs>
          <w:tab w:val="left" w:pos="426"/>
        </w:tabs>
        <w:jc w:val="both"/>
        <w:rPr>
          <w:rFonts w:ascii="Arial" w:hAnsi="Arial" w:cs="Arial"/>
          <w:spacing w:val="-10"/>
        </w:rPr>
      </w:pPr>
    </w:p>
    <w:p w14:paraId="17B73CCA" w14:textId="77777777" w:rsidR="00472B25" w:rsidRDefault="00472B25">
      <w:pPr>
        <w:tabs>
          <w:tab w:val="left" w:pos="426"/>
        </w:tabs>
        <w:jc w:val="both"/>
        <w:rPr>
          <w:rFonts w:ascii="Arial" w:hAnsi="Arial" w:cs="Arial"/>
          <w:spacing w:val="-10"/>
        </w:rPr>
      </w:pPr>
    </w:p>
    <w:p w14:paraId="6BA3DEA2"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8A0D11C" w14:textId="77777777" w:rsidR="00472B25" w:rsidRDefault="00472B25">
      <w:pPr>
        <w:tabs>
          <w:tab w:val="left" w:pos="426"/>
        </w:tabs>
        <w:jc w:val="both"/>
        <w:rPr>
          <w:rFonts w:ascii="Arial" w:hAnsi="Arial" w:cs="Arial"/>
          <w:spacing w:val="-10"/>
        </w:rPr>
      </w:pPr>
    </w:p>
    <w:p w14:paraId="1C82D426" w14:textId="77777777" w:rsidR="0013398C" w:rsidRDefault="0013398C">
      <w:pPr>
        <w:tabs>
          <w:tab w:val="left" w:pos="426"/>
        </w:tabs>
        <w:jc w:val="both"/>
        <w:rPr>
          <w:rFonts w:ascii="Arial" w:hAnsi="Arial" w:cs="Arial"/>
          <w:spacing w:val="-10"/>
        </w:rPr>
      </w:pPr>
    </w:p>
    <w:p w14:paraId="62117963" w14:textId="77777777" w:rsidR="00472B25" w:rsidRDefault="00472B25">
      <w:pPr>
        <w:tabs>
          <w:tab w:val="left" w:pos="426"/>
        </w:tabs>
        <w:jc w:val="both"/>
        <w:rPr>
          <w:rFonts w:ascii="Arial" w:hAnsi="Arial" w:cs="Arial"/>
          <w:spacing w:val="-10"/>
        </w:rPr>
      </w:pPr>
    </w:p>
    <w:p w14:paraId="536AC506" w14:textId="77777777" w:rsidR="00472B25" w:rsidRDefault="00472B25">
      <w:pPr>
        <w:tabs>
          <w:tab w:val="left" w:pos="426"/>
        </w:tabs>
        <w:jc w:val="both"/>
        <w:rPr>
          <w:rFonts w:ascii="Arial" w:hAnsi="Arial" w:cs="Arial"/>
          <w:spacing w:val="-10"/>
        </w:rPr>
      </w:pPr>
    </w:p>
    <w:p w14:paraId="42154CE6"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633E59A" w14:textId="77777777" w:rsidR="00472B25" w:rsidRPr="0013398C" w:rsidRDefault="00472B25">
      <w:pPr>
        <w:tabs>
          <w:tab w:val="left" w:pos="426"/>
        </w:tabs>
        <w:jc w:val="both"/>
        <w:rPr>
          <w:rFonts w:ascii="Arial" w:hAnsi="Arial" w:cs="Arial"/>
          <w:spacing w:val="-10"/>
          <w:sz w:val="22"/>
          <w:szCs w:val="22"/>
        </w:rPr>
      </w:pPr>
    </w:p>
    <w:p w14:paraId="4FFC1AD0" w14:textId="77777777" w:rsidR="00472B25" w:rsidRDefault="00472B25">
      <w:pPr>
        <w:tabs>
          <w:tab w:val="left" w:pos="576"/>
        </w:tabs>
        <w:rPr>
          <w:rFonts w:ascii="Arial" w:hAnsi="Arial" w:cs="Arial"/>
        </w:rPr>
      </w:pPr>
    </w:p>
    <w:p w14:paraId="159D7D8C" w14:textId="77777777" w:rsidR="00472B25" w:rsidRDefault="00472B25">
      <w:pPr>
        <w:jc w:val="both"/>
        <w:rPr>
          <w:rFonts w:ascii="Arial" w:hAnsi="Arial" w:cs="Arial"/>
        </w:rPr>
      </w:pPr>
    </w:p>
    <w:p w14:paraId="55E6317C" w14:textId="77777777" w:rsidR="00B80B6A" w:rsidRDefault="00B80B6A">
      <w:pPr>
        <w:jc w:val="both"/>
        <w:rPr>
          <w:rFonts w:ascii="Arial" w:hAnsi="Arial" w:cs="Arial"/>
        </w:rPr>
      </w:pPr>
    </w:p>
    <w:p w14:paraId="7B0542C7" w14:textId="77777777" w:rsidR="00B80B6A" w:rsidRDefault="00B80B6A">
      <w:pPr>
        <w:jc w:val="both"/>
        <w:rPr>
          <w:rFonts w:ascii="Arial" w:hAnsi="Arial" w:cs="Arial"/>
        </w:rPr>
      </w:pPr>
    </w:p>
    <w:p w14:paraId="13DFB93E" w14:textId="77777777" w:rsidR="00B80B6A" w:rsidRDefault="00B80B6A">
      <w:pPr>
        <w:jc w:val="both"/>
        <w:rPr>
          <w:rFonts w:ascii="Arial" w:hAnsi="Arial" w:cs="Arial"/>
        </w:rPr>
      </w:pPr>
    </w:p>
    <w:p w14:paraId="08D23733" w14:textId="77777777" w:rsidR="00B80B6A" w:rsidRDefault="00B80B6A">
      <w:pPr>
        <w:jc w:val="both"/>
        <w:rPr>
          <w:rFonts w:ascii="Arial" w:hAnsi="Arial" w:cs="Arial"/>
        </w:rPr>
      </w:pPr>
    </w:p>
    <w:p w14:paraId="039C516F" w14:textId="77777777" w:rsidR="00B80B6A" w:rsidRDefault="00B80B6A">
      <w:pPr>
        <w:jc w:val="both"/>
        <w:rPr>
          <w:rFonts w:ascii="Arial" w:hAnsi="Arial" w:cs="Arial"/>
        </w:rPr>
      </w:pPr>
    </w:p>
    <w:p w14:paraId="1EECC1C1" w14:textId="77777777" w:rsidR="00B80B6A" w:rsidRDefault="00B80B6A">
      <w:pPr>
        <w:jc w:val="both"/>
        <w:rPr>
          <w:rFonts w:ascii="Arial" w:hAnsi="Arial" w:cs="Arial"/>
        </w:rPr>
      </w:pPr>
    </w:p>
    <w:p w14:paraId="7BD1C5F4" w14:textId="77777777" w:rsidR="00B80B6A" w:rsidRDefault="00B80B6A">
      <w:pPr>
        <w:jc w:val="both"/>
        <w:rPr>
          <w:rFonts w:ascii="Arial" w:hAnsi="Arial" w:cs="Arial"/>
        </w:rPr>
      </w:pPr>
    </w:p>
    <w:p w14:paraId="39A40E5D" w14:textId="77777777" w:rsidR="00B80B6A" w:rsidRDefault="00B80B6A">
      <w:pPr>
        <w:jc w:val="both"/>
        <w:rPr>
          <w:rFonts w:ascii="Arial" w:hAnsi="Arial" w:cs="Arial"/>
        </w:rPr>
      </w:pPr>
    </w:p>
    <w:p w14:paraId="65C7CED7" w14:textId="77777777" w:rsidR="00B80B6A" w:rsidRDefault="00B80B6A">
      <w:pPr>
        <w:jc w:val="both"/>
        <w:rPr>
          <w:rFonts w:ascii="Arial" w:hAnsi="Arial" w:cs="Arial"/>
        </w:rPr>
      </w:pPr>
    </w:p>
    <w:p w14:paraId="3D56EBC4" w14:textId="77777777" w:rsidR="00B80B6A" w:rsidRDefault="00B80B6A">
      <w:pPr>
        <w:jc w:val="both"/>
        <w:rPr>
          <w:rFonts w:ascii="Arial" w:hAnsi="Arial" w:cs="Arial"/>
        </w:rPr>
      </w:pPr>
    </w:p>
    <w:p w14:paraId="4A9F99FD" w14:textId="77777777" w:rsidR="00B80B6A" w:rsidRDefault="00B80B6A">
      <w:pPr>
        <w:jc w:val="both"/>
        <w:rPr>
          <w:rFonts w:ascii="Arial" w:hAnsi="Arial" w:cs="Arial"/>
        </w:rPr>
      </w:pPr>
    </w:p>
    <w:p w14:paraId="67E36C4E" w14:textId="77777777" w:rsidR="00B80B6A" w:rsidRDefault="00B80B6A">
      <w:pPr>
        <w:jc w:val="both"/>
        <w:rPr>
          <w:rFonts w:ascii="Arial" w:hAnsi="Arial" w:cs="Arial"/>
        </w:rPr>
      </w:pPr>
    </w:p>
    <w:p w14:paraId="1ABECDAC" w14:textId="77777777" w:rsidR="00B80B6A" w:rsidRDefault="00B80B6A">
      <w:pPr>
        <w:jc w:val="both"/>
        <w:rPr>
          <w:rFonts w:ascii="Arial" w:hAnsi="Arial" w:cs="Arial"/>
        </w:rPr>
      </w:pPr>
    </w:p>
    <w:p w14:paraId="24E4F117" w14:textId="77777777" w:rsidR="00B80B6A" w:rsidRDefault="00B80B6A">
      <w:pPr>
        <w:jc w:val="both"/>
        <w:rPr>
          <w:rFonts w:ascii="Arial" w:hAnsi="Arial" w:cs="Arial"/>
        </w:rPr>
      </w:pPr>
    </w:p>
    <w:p w14:paraId="7E01BC45" w14:textId="77777777" w:rsidR="00B80B6A" w:rsidRDefault="00B80B6A">
      <w:pPr>
        <w:jc w:val="both"/>
        <w:rPr>
          <w:rFonts w:ascii="Arial" w:hAnsi="Arial" w:cs="Arial"/>
        </w:rPr>
      </w:pPr>
    </w:p>
    <w:p w14:paraId="23A096C2" w14:textId="77777777" w:rsidR="00B80B6A" w:rsidRDefault="00B80B6A">
      <w:pPr>
        <w:jc w:val="both"/>
        <w:rPr>
          <w:rFonts w:ascii="Arial" w:hAnsi="Arial" w:cs="Arial"/>
        </w:rPr>
      </w:pPr>
    </w:p>
    <w:p w14:paraId="62C45555" w14:textId="77777777" w:rsidR="00B80B6A" w:rsidRDefault="00B80B6A">
      <w:pPr>
        <w:jc w:val="both"/>
        <w:rPr>
          <w:rFonts w:ascii="Arial" w:hAnsi="Arial" w:cs="Arial"/>
        </w:rPr>
      </w:pPr>
    </w:p>
    <w:p w14:paraId="210A9B50" w14:textId="77777777" w:rsidR="00B71E45" w:rsidRDefault="00B71E45">
      <w:pPr>
        <w:jc w:val="both"/>
        <w:rPr>
          <w:rFonts w:ascii="Arial" w:hAnsi="Arial" w:cs="Arial"/>
        </w:rPr>
      </w:pPr>
    </w:p>
    <w:p w14:paraId="2EF50216" w14:textId="77777777" w:rsidR="00B71E45" w:rsidRDefault="00B71E45">
      <w:pPr>
        <w:jc w:val="both"/>
        <w:rPr>
          <w:rFonts w:ascii="Arial" w:hAnsi="Arial" w:cs="Arial"/>
        </w:rPr>
      </w:pPr>
    </w:p>
    <w:p w14:paraId="085DDE69" w14:textId="77777777" w:rsidR="00B71E45" w:rsidRDefault="00B71E45">
      <w:pPr>
        <w:jc w:val="both"/>
        <w:rPr>
          <w:rFonts w:ascii="Arial" w:hAnsi="Arial" w:cs="Arial"/>
        </w:rPr>
      </w:pPr>
    </w:p>
    <w:p w14:paraId="142A2283" w14:textId="77777777" w:rsidR="00B71E45" w:rsidRDefault="00B71E45">
      <w:pPr>
        <w:jc w:val="both"/>
        <w:rPr>
          <w:rFonts w:ascii="Arial" w:hAnsi="Arial" w:cs="Arial"/>
        </w:rPr>
      </w:pPr>
    </w:p>
    <w:p w14:paraId="2F7AB031" w14:textId="77777777" w:rsidR="00B80B6A" w:rsidRDefault="00B80B6A">
      <w:pPr>
        <w:jc w:val="both"/>
        <w:rPr>
          <w:rFonts w:ascii="Arial" w:hAnsi="Arial" w:cs="Arial"/>
        </w:rPr>
      </w:pPr>
    </w:p>
    <w:p w14:paraId="10C60EE9" w14:textId="77777777" w:rsidR="00B71E45" w:rsidRDefault="00B71E45">
      <w:pPr>
        <w:jc w:val="both"/>
        <w:rPr>
          <w:rFonts w:ascii="Arial" w:hAnsi="Arial" w:cs="Arial"/>
        </w:rPr>
      </w:pPr>
    </w:p>
    <w:p w14:paraId="1936C296" w14:textId="77777777" w:rsidR="00B71E45" w:rsidRDefault="00B71E45">
      <w:pPr>
        <w:jc w:val="both"/>
        <w:rPr>
          <w:rFonts w:ascii="Arial" w:hAnsi="Arial" w:cs="Arial"/>
        </w:rPr>
      </w:pPr>
    </w:p>
    <w:p w14:paraId="64D3A1F9" w14:textId="77777777" w:rsidR="00B71E45" w:rsidRDefault="00B71E45">
      <w:pPr>
        <w:jc w:val="both"/>
        <w:rPr>
          <w:rFonts w:ascii="Arial" w:hAnsi="Arial" w:cs="Arial"/>
        </w:rPr>
      </w:pPr>
    </w:p>
    <w:p w14:paraId="25F9B11D" w14:textId="77777777" w:rsidR="00B71E45" w:rsidRDefault="00B71E45">
      <w:pPr>
        <w:jc w:val="both"/>
        <w:rPr>
          <w:rFonts w:ascii="Arial" w:hAnsi="Arial" w:cs="Arial"/>
        </w:rPr>
      </w:pPr>
    </w:p>
    <w:p w14:paraId="770C6F56" w14:textId="77777777" w:rsidR="00B71E45" w:rsidRDefault="00B71E45">
      <w:pPr>
        <w:jc w:val="both"/>
        <w:rPr>
          <w:rFonts w:ascii="Arial" w:hAnsi="Arial" w:cs="Arial"/>
        </w:rPr>
      </w:pPr>
    </w:p>
    <w:p w14:paraId="33183339" w14:textId="77777777" w:rsidR="00B71E45" w:rsidRDefault="00B71E45">
      <w:pPr>
        <w:jc w:val="both"/>
        <w:rPr>
          <w:rFonts w:ascii="Arial" w:hAnsi="Arial" w:cs="Arial"/>
        </w:rPr>
      </w:pPr>
    </w:p>
    <w:p w14:paraId="4271EAA6" w14:textId="77777777" w:rsidR="00B71E45" w:rsidRDefault="00B71E45">
      <w:pPr>
        <w:jc w:val="both"/>
        <w:rPr>
          <w:rFonts w:ascii="Arial" w:hAnsi="Arial" w:cs="Arial"/>
        </w:rPr>
      </w:pPr>
    </w:p>
    <w:p w14:paraId="2743AD16" w14:textId="77777777" w:rsidR="00B71E45" w:rsidRDefault="00B71E45">
      <w:pPr>
        <w:jc w:val="both"/>
        <w:rPr>
          <w:rFonts w:ascii="Arial" w:hAnsi="Arial" w:cs="Arial"/>
        </w:rPr>
      </w:pPr>
    </w:p>
    <w:p w14:paraId="6A53E31B" w14:textId="77777777" w:rsidR="00B71E45" w:rsidRDefault="00B71E45">
      <w:pPr>
        <w:jc w:val="both"/>
        <w:rPr>
          <w:rFonts w:ascii="Arial" w:hAnsi="Arial" w:cs="Arial"/>
        </w:rPr>
      </w:pPr>
    </w:p>
    <w:p w14:paraId="2F3C72E7" w14:textId="77777777" w:rsidR="00B71E45" w:rsidRDefault="00B71E45">
      <w:pPr>
        <w:jc w:val="both"/>
        <w:rPr>
          <w:rFonts w:ascii="Arial" w:hAnsi="Arial" w:cs="Arial"/>
        </w:rPr>
      </w:pPr>
    </w:p>
    <w:p w14:paraId="3D10D791" w14:textId="77777777" w:rsidR="00B71E45" w:rsidRDefault="00B71E45">
      <w:pPr>
        <w:jc w:val="both"/>
        <w:rPr>
          <w:rFonts w:ascii="Arial" w:hAnsi="Arial" w:cs="Arial"/>
        </w:rPr>
      </w:pPr>
    </w:p>
    <w:p w14:paraId="4A2AB2BD" w14:textId="77777777" w:rsidR="00B71E45" w:rsidRDefault="00B71E45">
      <w:pPr>
        <w:jc w:val="both"/>
        <w:rPr>
          <w:rFonts w:ascii="Arial" w:hAnsi="Arial" w:cs="Arial"/>
        </w:rPr>
      </w:pPr>
    </w:p>
    <w:p w14:paraId="6317C710" w14:textId="77777777" w:rsidR="00B71E45" w:rsidRDefault="00B71E45">
      <w:pPr>
        <w:jc w:val="both"/>
        <w:rPr>
          <w:rFonts w:ascii="Arial" w:hAnsi="Arial" w:cs="Arial"/>
        </w:rPr>
      </w:pPr>
    </w:p>
    <w:p w14:paraId="223C98D1" w14:textId="77777777" w:rsidR="00B71E45" w:rsidRDefault="00B71E45">
      <w:pPr>
        <w:jc w:val="both"/>
        <w:rPr>
          <w:rFonts w:ascii="Arial" w:hAnsi="Arial" w:cs="Arial"/>
        </w:rPr>
      </w:pPr>
    </w:p>
    <w:p w14:paraId="09BF41E7" w14:textId="77777777" w:rsidR="00B71E45" w:rsidRDefault="00B71E45">
      <w:pPr>
        <w:jc w:val="both"/>
        <w:rPr>
          <w:rFonts w:ascii="Arial" w:hAnsi="Arial" w:cs="Arial"/>
        </w:rPr>
      </w:pPr>
    </w:p>
    <w:p w14:paraId="094FE255" w14:textId="77777777" w:rsidR="00B71E45" w:rsidRDefault="00B71E45">
      <w:pPr>
        <w:jc w:val="both"/>
        <w:rPr>
          <w:rFonts w:ascii="Arial" w:hAnsi="Arial" w:cs="Arial"/>
        </w:rPr>
      </w:pPr>
    </w:p>
    <w:p w14:paraId="58AA9F2F" w14:textId="77777777" w:rsidR="00B71E45" w:rsidRDefault="00B71E45">
      <w:pPr>
        <w:jc w:val="both"/>
        <w:rPr>
          <w:rFonts w:ascii="Arial" w:hAnsi="Arial" w:cs="Arial"/>
        </w:rPr>
      </w:pPr>
    </w:p>
    <w:p w14:paraId="24A9B2C8" w14:textId="77777777" w:rsidR="00B71E45" w:rsidRDefault="00B71E45">
      <w:pPr>
        <w:jc w:val="both"/>
        <w:rPr>
          <w:rFonts w:ascii="Arial" w:hAnsi="Arial" w:cs="Arial"/>
        </w:rPr>
      </w:pPr>
    </w:p>
    <w:p w14:paraId="1D3C5AEE" w14:textId="77777777" w:rsidR="00B71E45" w:rsidRDefault="00B71E45">
      <w:pPr>
        <w:jc w:val="both"/>
        <w:rPr>
          <w:rFonts w:ascii="Arial" w:hAnsi="Arial" w:cs="Arial"/>
        </w:rPr>
      </w:pPr>
    </w:p>
    <w:p w14:paraId="2F791FBF" w14:textId="77777777" w:rsidR="00B71E45" w:rsidRDefault="00B71E45">
      <w:pPr>
        <w:jc w:val="both"/>
        <w:rPr>
          <w:rFonts w:ascii="Arial" w:hAnsi="Arial" w:cs="Arial"/>
        </w:rPr>
      </w:pPr>
    </w:p>
    <w:p w14:paraId="54C3C092" w14:textId="77777777" w:rsidR="00B71E45" w:rsidRDefault="00B71E45">
      <w:pPr>
        <w:jc w:val="both"/>
        <w:rPr>
          <w:rFonts w:ascii="Arial" w:hAnsi="Arial" w:cs="Arial"/>
        </w:rPr>
      </w:pPr>
    </w:p>
    <w:p w14:paraId="74BF873D" w14:textId="77777777" w:rsidR="00B71E45" w:rsidRDefault="00B71E45">
      <w:pPr>
        <w:jc w:val="both"/>
        <w:rPr>
          <w:rFonts w:ascii="Arial" w:hAnsi="Arial" w:cs="Arial"/>
        </w:rPr>
      </w:pPr>
    </w:p>
    <w:p w14:paraId="72B42612" w14:textId="77777777" w:rsidR="00B71E45" w:rsidRDefault="00B71E45">
      <w:pPr>
        <w:jc w:val="both"/>
        <w:rPr>
          <w:rFonts w:ascii="Arial" w:hAnsi="Arial" w:cs="Arial"/>
        </w:rPr>
      </w:pPr>
    </w:p>
    <w:p w14:paraId="04256493" w14:textId="77777777" w:rsidR="00B71E45" w:rsidRDefault="00B71E45">
      <w:pPr>
        <w:jc w:val="both"/>
        <w:rPr>
          <w:rFonts w:ascii="Arial" w:hAnsi="Arial" w:cs="Arial"/>
        </w:rPr>
      </w:pPr>
    </w:p>
    <w:p w14:paraId="298FFB66"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36A61" w14:textId="77777777" w:rsidR="00D3587C" w:rsidRDefault="00D3587C">
      <w:r>
        <w:separator/>
      </w:r>
    </w:p>
  </w:endnote>
  <w:endnote w:type="continuationSeparator" w:id="0">
    <w:p w14:paraId="2DA34216" w14:textId="77777777" w:rsidR="00D3587C" w:rsidRDefault="00D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682E633" w14:textId="77777777">
      <w:trPr>
        <w:tblHeader/>
      </w:trPr>
      <w:tc>
        <w:tcPr>
          <w:tcW w:w="3513" w:type="dxa"/>
          <w:shd w:val="clear" w:color="auto" w:fill="66CCFF"/>
        </w:tcPr>
        <w:p w14:paraId="4D2A706C"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027B002" w14:textId="47EFC6D1" w:rsidR="00472B25" w:rsidRPr="00066897" w:rsidRDefault="00792A1C">
          <w:pPr>
            <w:shd w:val="clear" w:color="auto" w:fill="66CCFF"/>
            <w:snapToGrid w:val="0"/>
            <w:jc w:val="center"/>
            <w:rPr>
              <w:rFonts w:ascii="Arial" w:hAnsi="Arial" w:cs="Arial"/>
              <w:b/>
              <w:bCs/>
              <w:sz w:val="18"/>
              <w:szCs w:val="18"/>
            </w:rPr>
          </w:pPr>
          <w:r>
            <w:rPr>
              <w:rFonts w:ascii="Arial" w:hAnsi="Arial" w:cs="Arial"/>
              <w:b/>
              <w:i/>
              <w:iCs/>
              <w:sz w:val="18"/>
              <w:szCs w:val="18"/>
            </w:rPr>
            <w:t>SC</w:t>
          </w:r>
          <w:r w:rsidR="006B3B73">
            <w:rPr>
              <w:rFonts w:ascii="Arial" w:hAnsi="Arial" w:cs="Arial"/>
              <w:b/>
              <w:i/>
              <w:iCs/>
              <w:sz w:val="18"/>
              <w:szCs w:val="18"/>
            </w:rPr>
            <w:t>_</w:t>
          </w:r>
          <w:r w:rsidR="00907DC5">
            <w:rPr>
              <w:rFonts w:ascii="Arial" w:hAnsi="Arial" w:cs="Arial"/>
              <w:b/>
              <w:i/>
              <w:iCs/>
              <w:sz w:val="18"/>
              <w:szCs w:val="18"/>
            </w:rPr>
            <w:t>30</w:t>
          </w:r>
          <w:r w:rsidR="00992F53">
            <w:rPr>
              <w:rFonts w:ascii="Arial" w:hAnsi="Arial" w:cs="Arial"/>
              <w:b/>
              <w:i/>
              <w:iCs/>
              <w:sz w:val="18"/>
              <w:szCs w:val="18"/>
            </w:rPr>
            <w:t>72</w:t>
          </w:r>
        </w:p>
      </w:tc>
      <w:tc>
        <w:tcPr>
          <w:tcW w:w="900" w:type="dxa"/>
          <w:shd w:val="clear" w:color="auto" w:fill="66CCFF"/>
        </w:tcPr>
        <w:p w14:paraId="3D98263A"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0FF4F52" w14:textId="6CCDC80A"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792A1C">
            <w:rPr>
              <w:rStyle w:val="Numrodepage"/>
              <w:rFonts w:cs="Arial"/>
              <w:b/>
              <w:noProof/>
              <w:sz w:val="18"/>
              <w:szCs w:val="18"/>
            </w:rPr>
            <w:t>3</w:t>
          </w:r>
          <w:r w:rsidRPr="00066897">
            <w:rPr>
              <w:rStyle w:val="Numrodepage"/>
              <w:rFonts w:cs="Arial"/>
              <w:b/>
              <w:sz w:val="18"/>
              <w:szCs w:val="18"/>
            </w:rPr>
            <w:fldChar w:fldCharType="end"/>
          </w:r>
        </w:p>
      </w:tc>
      <w:tc>
        <w:tcPr>
          <w:tcW w:w="180" w:type="dxa"/>
          <w:shd w:val="clear" w:color="auto" w:fill="66CCFF"/>
        </w:tcPr>
        <w:p w14:paraId="2D92C4D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2976ECF" w14:textId="1B8BC005"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792A1C">
            <w:rPr>
              <w:rStyle w:val="Numrodepage"/>
              <w:rFonts w:cs="Arial"/>
              <w:b/>
              <w:noProof/>
              <w:sz w:val="18"/>
              <w:szCs w:val="18"/>
            </w:rPr>
            <w:t>4</w:t>
          </w:r>
          <w:r w:rsidRPr="00066897">
            <w:rPr>
              <w:rStyle w:val="Numrodepage"/>
              <w:rFonts w:cs="Arial"/>
              <w:b/>
              <w:sz w:val="18"/>
              <w:szCs w:val="18"/>
            </w:rPr>
            <w:fldChar w:fldCharType="end"/>
          </w:r>
        </w:p>
      </w:tc>
    </w:tr>
  </w:tbl>
  <w:p w14:paraId="56C5F4B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2D67C" w14:textId="77777777" w:rsidR="00D3587C" w:rsidRDefault="00D3587C">
      <w:r>
        <w:separator/>
      </w:r>
    </w:p>
  </w:footnote>
  <w:footnote w:type="continuationSeparator" w:id="0">
    <w:p w14:paraId="29682F7B" w14:textId="77777777" w:rsidR="00D3587C" w:rsidRDefault="00D35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B3B73"/>
    <w:rsid w:val="006E2F47"/>
    <w:rsid w:val="006E6210"/>
    <w:rsid w:val="007509C7"/>
    <w:rsid w:val="00792A1C"/>
    <w:rsid w:val="007A7713"/>
    <w:rsid w:val="007C0A0D"/>
    <w:rsid w:val="00815797"/>
    <w:rsid w:val="00866311"/>
    <w:rsid w:val="008715A8"/>
    <w:rsid w:val="00887F8C"/>
    <w:rsid w:val="008A3707"/>
    <w:rsid w:val="0090530B"/>
    <w:rsid w:val="00906660"/>
    <w:rsid w:val="00907DC5"/>
    <w:rsid w:val="0094174C"/>
    <w:rsid w:val="00992F53"/>
    <w:rsid w:val="009D0426"/>
    <w:rsid w:val="009D52FB"/>
    <w:rsid w:val="009D6D88"/>
    <w:rsid w:val="00A05A3B"/>
    <w:rsid w:val="00A443A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3587C"/>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3477D8"/>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68954165">
      <w:bodyDiv w:val="1"/>
      <w:marLeft w:val="0"/>
      <w:marRight w:val="0"/>
      <w:marTop w:val="0"/>
      <w:marBottom w:val="0"/>
      <w:divBdr>
        <w:top w:val="none" w:sz="0" w:space="0" w:color="auto"/>
        <w:left w:val="none" w:sz="0" w:space="0" w:color="auto"/>
        <w:bottom w:val="none" w:sz="0" w:space="0" w:color="auto"/>
        <w:right w:val="none" w:sz="0" w:space="0" w:color="auto"/>
      </w:divBdr>
    </w:div>
    <w:div w:id="121870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F3816FDC-793D-42F4-BC96-5E23D8BFD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1284</Words>
  <Characters>7066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8334</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GHERRAM Tarik</cp:lastModifiedBy>
  <cp:revision>7</cp:revision>
  <cp:lastPrinted>2016-03-31T08:52:00Z</cp:lastPrinted>
  <dcterms:created xsi:type="dcterms:W3CDTF">2019-04-03T13:41:00Z</dcterms:created>
  <dcterms:modified xsi:type="dcterms:W3CDTF">2025-10-17T06:41:00Z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